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BC9D43B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53E9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21FB28FC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36E59" w:rsidRPr="00336E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0F99ECB2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74EF9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74EF9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198ED36" w:rsidR="008B22E9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F9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8B22E9" w:rsidRDefault="008B22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8B22E9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8B22E9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8B22E9" w:rsidRPr="00A454EF" w:rsidRDefault="008B22E9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158823">
    <w:abstractNumId w:val="16"/>
  </w:num>
  <w:num w:numId="2" w16cid:durableId="1882399173">
    <w:abstractNumId w:val="22"/>
  </w:num>
  <w:num w:numId="3" w16cid:durableId="1685091618">
    <w:abstractNumId w:val="31"/>
  </w:num>
  <w:num w:numId="4" w16cid:durableId="266233586">
    <w:abstractNumId w:val="13"/>
  </w:num>
  <w:num w:numId="5" w16cid:durableId="113596247">
    <w:abstractNumId w:val="0"/>
  </w:num>
  <w:num w:numId="6" w16cid:durableId="624045437">
    <w:abstractNumId w:val="11"/>
  </w:num>
  <w:num w:numId="7" w16cid:durableId="1884124911">
    <w:abstractNumId w:val="14"/>
  </w:num>
  <w:num w:numId="8" w16cid:durableId="1520046361">
    <w:abstractNumId w:val="4"/>
  </w:num>
  <w:num w:numId="9" w16cid:durableId="325326779">
    <w:abstractNumId w:val="15"/>
  </w:num>
  <w:num w:numId="10" w16cid:durableId="1955822145">
    <w:abstractNumId w:val="23"/>
  </w:num>
  <w:num w:numId="11" w16cid:durableId="654724907">
    <w:abstractNumId w:val="1"/>
  </w:num>
  <w:num w:numId="12" w16cid:durableId="440271085">
    <w:abstractNumId w:val="2"/>
  </w:num>
  <w:num w:numId="13" w16cid:durableId="2143381216">
    <w:abstractNumId w:val="3"/>
  </w:num>
  <w:num w:numId="14" w16cid:durableId="2072148193">
    <w:abstractNumId w:val="5"/>
  </w:num>
  <w:num w:numId="15" w16cid:durableId="615722940">
    <w:abstractNumId w:val="6"/>
  </w:num>
  <w:num w:numId="16" w16cid:durableId="2060086132">
    <w:abstractNumId w:val="7"/>
  </w:num>
  <w:num w:numId="17" w16cid:durableId="853032180">
    <w:abstractNumId w:val="8"/>
  </w:num>
  <w:num w:numId="18" w16cid:durableId="1908225333">
    <w:abstractNumId w:val="9"/>
  </w:num>
  <w:num w:numId="19" w16cid:durableId="117072265">
    <w:abstractNumId w:val="10"/>
  </w:num>
  <w:num w:numId="20" w16cid:durableId="1349873825">
    <w:abstractNumId w:val="12"/>
  </w:num>
  <w:num w:numId="21" w16cid:durableId="1813406869">
    <w:abstractNumId w:val="19"/>
  </w:num>
  <w:num w:numId="22" w16cid:durableId="437453992">
    <w:abstractNumId w:val="20"/>
  </w:num>
  <w:num w:numId="23" w16cid:durableId="682897854">
    <w:abstractNumId w:val="26"/>
  </w:num>
  <w:num w:numId="24" w16cid:durableId="1083994911">
    <w:abstractNumId w:val="29"/>
  </w:num>
  <w:num w:numId="25" w16cid:durableId="142624012">
    <w:abstractNumId w:val="27"/>
  </w:num>
  <w:num w:numId="26" w16cid:durableId="1763379511">
    <w:abstractNumId w:val="24"/>
  </w:num>
  <w:num w:numId="27" w16cid:durableId="5522768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1728826">
    <w:abstractNumId w:val="21"/>
  </w:num>
  <w:num w:numId="29" w16cid:durableId="1683314136">
    <w:abstractNumId w:val="25"/>
  </w:num>
  <w:num w:numId="30" w16cid:durableId="701589172">
    <w:abstractNumId w:val="30"/>
  </w:num>
  <w:num w:numId="31" w16cid:durableId="1662809527">
    <w:abstractNumId w:val="17"/>
  </w:num>
  <w:num w:numId="32" w16cid:durableId="139808850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247B9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950B1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36E59"/>
    <w:rsid w:val="00341951"/>
    <w:rsid w:val="00350419"/>
    <w:rsid w:val="0035564C"/>
    <w:rsid w:val="00360C6A"/>
    <w:rsid w:val="003645C2"/>
    <w:rsid w:val="003656DD"/>
    <w:rsid w:val="00366F1B"/>
    <w:rsid w:val="0039300E"/>
    <w:rsid w:val="00397F02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53E9D"/>
    <w:rsid w:val="0046619C"/>
    <w:rsid w:val="004708D3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4F776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14B"/>
    <w:rsid w:val="0076768E"/>
    <w:rsid w:val="00784511"/>
    <w:rsid w:val="00785A27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4EF9"/>
    <w:rsid w:val="0087713D"/>
    <w:rsid w:val="00886A6C"/>
    <w:rsid w:val="00891879"/>
    <w:rsid w:val="008A02F9"/>
    <w:rsid w:val="008A1A60"/>
    <w:rsid w:val="008B22E9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1C4B"/>
    <w:rsid w:val="0092576B"/>
    <w:rsid w:val="00936629"/>
    <w:rsid w:val="009369CC"/>
    <w:rsid w:val="00951709"/>
    <w:rsid w:val="009668A1"/>
    <w:rsid w:val="009774FA"/>
    <w:rsid w:val="009870E9"/>
    <w:rsid w:val="0099028E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5D70"/>
    <w:rsid w:val="00BC7D75"/>
    <w:rsid w:val="00BE5A8B"/>
    <w:rsid w:val="00BF727A"/>
    <w:rsid w:val="00C01AF9"/>
    <w:rsid w:val="00C04070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46A01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B48E67"/>
  <w15:docId w15:val="{9CD04D6A-0142-49F3-BA09-DCAE4CE1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00F94-E522-40F9-B923-0ABADF714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9855A717-53AC-4FF7-84A7-B4AC417C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916</Words>
  <Characters>6250</Characters>
  <Application>Microsoft Office Word</Application>
  <DocSecurity>0</DocSecurity>
  <Lines>781</Lines>
  <Paragraphs>796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Pávková Lenka</cp:lastModifiedBy>
  <cp:revision>22</cp:revision>
  <cp:lastPrinted>2015-09-11T05:53:00Z</cp:lastPrinted>
  <dcterms:created xsi:type="dcterms:W3CDTF">2017-08-16T10:41:00Z</dcterms:created>
  <dcterms:modified xsi:type="dcterms:W3CDTF">2025-12-03T11:11:00Z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